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732C9043" w:rsidR="00D95CAD" w:rsidRDefault="00D95CAD" w:rsidP="00D95CAD">
      <w:pPr>
        <w:jc w:val="both"/>
      </w:pPr>
      <w:r w:rsidRPr="000031D3">
        <w:t xml:space="preserve">k veřejné zakázce malého rozsahu </w:t>
      </w:r>
      <w:r>
        <w:t xml:space="preserve">s názvem </w:t>
      </w:r>
      <w:r w:rsidRPr="006E76A8">
        <w:t>„</w:t>
      </w:r>
      <w:proofErr w:type="spellStart"/>
      <w:r w:rsidR="00554D00">
        <w:rPr>
          <w:b/>
          <w:bCs/>
        </w:rPr>
        <w:t>Elektrokoagulační</w:t>
      </w:r>
      <w:proofErr w:type="spellEnd"/>
      <w:r w:rsidR="00554D00">
        <w:rPr>
          <w:b/>
          <w:bCs/>
        </w:rPr>
        <w:t xml:space="preserve"> přístroje</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0B5AB2">
        <w:rPr>
          <w:b/>
        </w:rPr>
        <w:t>2</w:t>
      </w:r>
      <w:r w:rsidR="00554D00">
        <w:rPr>
          <w:b/>
        </w:rPr>
        <w:t>8</w:t>
      </w:r>
      <w:r w:rsidR="001F75DF">
        <w:rPr>
          <w:b/>
        </w:rPr>
        <w:t>/</w:t>
      </w:r>
      <w:proofErr w:type="spellStart"/>
      <w:r w:rsidR="00554D00">
        <w:rPr>
          <w:b/>
        </w:rPr>
        <w:t>elektrokoagulační</w:t>
      </w:r>
      <w:proofErr w:type="spellEnd"/>
      <w:r w:rsidR="00554D00">
        <w:rPr>
          <w:b/>
        </w:rPr>
        <w:t xml:space="preserve"> přístroje</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554D00">
        <w:t>267</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Bc. Jaroslav Brzyszkowski</w:t>
      </w:r>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0CB076BE" w:rsidR="0076424F" w:rsidRDefault="0076424F" w:rsidP="005701B2">
      <w:pPr>
        <w:snapToGrid w:val="0"/>
        <w:spacing w:line="276" w:lineRule="auto"/>
      </w:pPr>
      <w:r>
        <w:t>Kontaktní osoba</w:t>
      </w:r>
      <w:r w:rsidR="005701B2">
        <w:t>:</w:t>
      </w:r>
      <w:r w:rsidR="005701B2">
        <w:tab/>
      </w:r>
      <w:r w:rsidR="00554D00">
        <w:t xml:space="preserve">Aurelie </w:t>
      </w:r>
      <w:proofErr w:type="spellStart"/>
      <w:r w:rsidR="00554D00">
        <w:t>Galijaševićová</w:t>
      </w:r>
      <w:proofErr w:type="spellEnd"/>
      <w:r w:rsidR="00554D00">
        <w:t>,</w:t>
      </w:r>
      <w:r w:rsidR="005701B2">
        <w:t xml:space="preserve"> </w:t>
      </w:r>
      <w:hyperlink r:id="rId9" w:history="1">
        <w:r w:rsidR="00554D00" w:rsidRPr="00D761BA">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56BA1C75" w14:textId="2F53030B" w:rsidR="00DC48C4" w:rsidRDefault="005701B2" w:rsidP="00D35642">
      <w:pPr>
        <w:snapToGrid w:val="0"/>
        <w:spacing w:line="276" w:lineRule="auto"/>
        <w:ind w:left="360"/>
      </w:pPr>
      <w:r>
        <w:tab/>
      </w:r>
      <w:r>
        <w:tab/>
      </w:r>
      <w:r>
        <w:tab/>
      </w:r>
      <w:r>
        <w:tab/>
        <w:t>(administrace veřejné zakázky)</w:t>
      </w:r>
      <w:r w:rsidR="0076424F">
        <w:tab/>
      </w:r>
      <w:r w:rsidR="0076424F">
        <w:tab/>
      </w:r>
    </w:p>
    <w:p w14:paraId="1EA87CFD" w14:textId="77777777" w:rsidR="00D35642" w:rsidRDefault="00D35642" w:rsidP="00D35642">
      <w:pPr>
        <w:snapToGrid w:val="0"/>
        <w:spacing w:line="276" w:lineRule="auto"/>
        <w:ind w:left="360"/>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2EB242C8" w14:textId="20800647" w:rsidR="004C3EB7" w:rsidRDefault="00FD58E5" w:rsidP="00F11B19">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07B8BC04" w14:textId="77777777" w:rsidR="0002725B" w:rsidRDefault="0002725B" w:rsidP="004C3EB7">
      <w:pPr>
        <w:numPr>
          <w:ilvl w:val="1"/>
          <w:numId w:val="2"/>
        </w:numPr>
        <w:snapToGrid w:val="0"/>
        <w:spacing w:before="240" w:line="276" w:lineRule="auto"/>
        <w:ind w:left="700" w:hanging="700"/>
        <w:jc w:val="both"/>
      </w:pPr>
      <w:r>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lastRenderedPageBreak/>
        <w:t xml:space="preserve">požadavky </w:t>
      </w:r>
      <w:r w:rsidR="0002725B" w:rsidRPr="00112110">
        <w:t>na kvalifikaci dodavatele osvědčující schopnost splnit</w:t>
      </w:r>
      <w:r w:rsidR="00543203" w:rsidRPr="00112110">
        <w:t xml:space="preserve"> předmět plnění veřejné zakázky.</w:t>
      </w:r>
    </w:p>
    <w:p w14:paraId="581DB6A9" w14:textId="6B9FAEFD" w:rsidR="00F11B19" w:rsidRPr="00703543" w:rsidRDefault="00703543" w:rsidP="00D35642">
      <w:pPr>
        <w:numPr>
          <w:ilvl w:val="1"/>
          <w:numId w:val="2"/>
        </w:numPr>
        <w:snapToGrid w:val="0"/>
        <w:spacing w:before="240" w:line="276" w:lineRule="auto"/>
        <w:ind w:left="709" w:hanging="709"/>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437AFCE8" w14:textId="195517C0" w:rsidR="00E25B93" w:rsidRDefault="00075221" w:rsidP="00D35642">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707CDCB1" w14:textId="77777777" w:rsidR="00D35642" w:rsidRDefault="00D35642" w:rsidP="00D35642">
      <w:pPr>
        <w:snapToGrid w:val="0"/>
        <w:spacing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559FCAB1"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554D00">
        <w:t xml:space="preserve">5 ks </w:t>
      </w:r>
      <w:proofErr w:type="spellStart"/>
      <w:r w:rsidR="00554D00">
        <w:t>elektrokoagulačních</w:t>
      </w:r>
      <w:proofErr w:type="spellEnd"/>
      <w:r w:rsidR="00554D00">
        <w:t xml:space="preserve"> přístrojů </w:t>
      </w:r>
      <w:r w:rsidR="00232656">
        <w:t xml:space="preserve">včetně příslušenství pro potřeby </w:t>
      </w:r>
      <w:r w:rsidR="00554D00">
        <w:t>centrálních operačních sálů</w:t>
      </w:r>
      <w:r w:rsidR="003D3CA7">
        <w:t xml:space="preserve"> </w:t>
      </w:r>
      <w:r w:rsidR="00D844BA">
        <w:t xml:space="preserve">Nemocnice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77777777" w:rsidR="00094FAB" w:rsidRDefault="00AF39BD" w:rsidP="00094FAB">
      <w:pPr>
        <w:numPr>
          <w:ilvl w:val="1"/>
          <w:numId w:val="2"/>
        </w:numPr>
        <w:snapToGrid w:val="0"/>
        <w:spacing w:after="240" w:line="276" w:lineRule="auto"/>
        <w:ind w:left="709" w:hanging="709"/>
        <w:jc w:val="both"/>
      </w:pPr>
      <w:r>
        <w:rPr>
          <w:b/>
        </w:rPr>
        <w:lastRenderedPageBreak/>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77777777"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8</w:t>
      </w:r>
      <w:r w:rsidR="00636E5A">
        <w:t xml:space="preserve"> týdnů</w:t>
      </w:r>
      <w:r w:rsidR="0057450B">
        <w:t xml:space="preserve"> ode dne nabytí účinnosti smlouvy</w:t>
      </w:r>
      <w:r w:rsidR="00094FAB">
        <w:t>.</w:t>
      </w:r>
    </w:p>
    <w:p w14:paraId="33FC6693" w14:textId="3C1A6F84" w:rsidR="00AF39BD" w:rsidRDefault="00AF39BD" w:rsidP="00094FAB">
      <w:pPr>
        <w:numPr>
          <w:ilvl w:val="1"/>
          <w:numId w:val="2"/>
        </w:numPr>
        <w:snapToGrid w:val="0"/>
        <w:spacing w:after="240" w:line="276" w:lineRule="auto"/>
        <w:ind w:left="709" w:hanging="709"/>
        <w:jc w:val="both"/>
      </w:pPr>
      <w:r>
        <w:rPr>
          <w:b/>
        </w:rPr>
        <w:t xml:space="preserve">Předpokládaná hodnota: </w:t>
      </w:r>
      <w:r w:rsidR="00232656">
        <w:t>2</w:t>
      </w:r>
      <w:r w:rsidR="00554D00">
        <w:t>.</w:t>
      </w:r>
      <w:r w:rsidR="00232656">
        <w:t>50</w:t>
      </w:r>
      <w:r w:rsidR="00554D00">
        <w:t>0</w:t>
      </w:r>
      <w:r>
        <w:t>.000 Kč bez DPH.</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55283F71" w14:textId="77777777" w:rsidR="00926F68" w:rsidRDefault="00926F68" w:rsidP="00D35642">
      <w:pPr>
        <w:tabs>
          <w:tab w:val="left" w:pos="709"/>
        </w:tabs>
        <w:snapToGrid w:val="0"/>
        <w:jc w:val="both"/>
      </w:pPr>
    </w:p>
    <w:p w14:paraId="205D8B6B" w14:textId="77777777" w:rsidR="00D35642" w:rsidRDefault="00D35642" w:rsidP="00D35642">
      <w:pPr>
        <w:tabs>
          <w:tab w:val="left" w:pos="709"/>
        </w:tabs>
        <w:snapToGrid w:val="0"/>
        <w:jc w:val="both"/>
      </w:pPr>
    </w:p>
    <w:p w14:paraId="3FBA3DE5" w14:textId="77777777" w:rsidR="00D35642" w:rsidRDefault="00D35642" w:rsidP="00D35642">
      <w:pPr>
        <w:tabs>
          <w:tab w:val="left" w:pos="709"/>
        </w:tabs>
        <w:snapToGrid w:val="0"/>
        <w:jc w:val="both"/>
      </w:pPr>
    </w:p>
    <w:p w14:paraId="66E5529B" w14:textId="77777777" w:rsidR="00D35642" w:rsidRPr="007A5F73" w:rsidRDefault="00D35642" w:rsidP="00D35642">
      <w:pPr>
        <w:tabs>
          <w:tab w:val="left" w:pos="709"/>
        </w:tabs>
        <w:snapToGrid w:val="0"/>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6983DE7D" w14:textId="5F1B880C" w:rsidR="00825B85" w:rsidRDefault="000668BF" w:rsidP="00E54E86">
      <w:pPr>
        <w:pStyle w:val="Odstavecseseznamem"/>
        <w:numPr>
          <w:ilvl w:val="1"/>
          <w:numId w:val="14"/>
        </w:numPr>
        <w:snapToGrid w:val="0"/>
        <w:spacing w:after="240" w:line="276" w:lineRule="auto"/>
        <w:ind w:left="567" w:hanging="567"/>
        <w:jc w:val="both"/>
      </w:pPr>
      <w:r>
        <w:t xml:space="preserve">Technická specifikace </w:t>
      </w:r>
      <w:r w:rsidR="00AF39BD">
        <w:t xml:space="preserve">– viz </w:t>
      </w:r>
      <w:r w:rsidR="00AF39BD" w:rsidRPr="00E81092">
        <w:rPr>
          <w:b/>
        </w:rPr>
        <w:t>Příloha č. 1a</w:t>
      </w:r>
      <w:r w:rsidR="00AF39BD">
        <w:t xml:space="preserve">  Zadávací dokumentace. </w:t>
      </w: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1538AE48" w14:textId="77777777" w:rsidR="00511B99" w:rsidRDefault="00511B99"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E54E86">
      <w:pPr>
        <w:numPr>
          <w:ilvl w:val="1"/>
          <w:numId w:val="9"/>
        </w:numPr>
        <w:snapToGrid w:val="0"/>
        <w:ind w:left="709" w:hanging="709"/>
        <w:jc w:val="both"/>
      </w:pPr>
      <w:r>
        <w:t xml:space="preserve">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w:t>
      </w:r>
      <w:r>
        <w:lastRenderedPageBreak/>
        <w:t>(např.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E54E86">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E54E86">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E54E86">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6811D7E" w14:textId="77777777" w:rsidR="00301C64" w:rsidRDefault="00301C64" w:rsidP="00301C64">
      <w:pPr>
        <w:snapToGrid w:val="0"/>
        <w:ind w:left="709"/>
        <w:jc w:val="both"/>
      </w:pPr>
    </w:p>
    <w:p w14:paraId="16B82946" w14:textId="77777777" w:rsidR="00D35642" w:rsidRDefault="00D35642"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9AB933C" w14:textId="77777777" w:rsidR="00D35642" w:rsidRDefault="00D35642" w:rsidP="00215A7A">
      <w:pPr>
        <w:snapToGrid w:val="0"/>
        <w:jc w:val="both"/>
        <w:rPr>
          <w:kern w:val="2"/>
        </w:rPr>
      </w:pPr>
    </w:p>
    <w:p w14:paraId="180EECC1" w14:textId="77777777"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1542D0" w:rsidRPr="001542D0">
        <w:rPr>
          <w:b/>
          <w:bCs/>
        </w:rPr>
        <w:t xml:space="preserve">nejnižší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069EEB0A" w14:textId="77777777" w:rsidR="00D35642" w:rsidRDefault="00D35642" w:rsidP="00804118">
      <w:pPr>
        <w:snapToGrid w:val="0"/>
        <w:ind w:left="720" w:hanging="720"/>
        <w:jc w:val="both"/>
      </w:pPr>
    </w:p>
    <w:p w14:paraId="4DA92373" w14:textId="07398E01" w:rsidR="00795016" w:rsidRDefault="00E81092" w:rsidP="00E81092">
      <w:pPr>
        <w:pStyle w:val="Nadpis2"/>
      </w:pPr>
      <w:r w:rsidRPr="00E81092">
        <w:rPr>
          <w:b w:val="0"/>
        </w:rPr>
        <w:t>8.1</w:t>
      </w:r>
      <w:r w:rsidR="00795016">
        <w:tab/>
      </w:r>
      <w:r w:rsidR="00795016" w:rsidRPr="00795016">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4F71EA17" w:rsidR="007151EE" w:rsidRPr="00362563" w:rsidRDefault="007151EE" w:rsidP="00E54E86">
      <w:pPr>
        <w:pStyle w:val="Odstavecseseznamem"/>
        <w:numPr>
          <w:ilvl w:val="1"/>
          <w:numId w:val="15"/>
        </w:numPr>
        <w:snapToGrid w:val="0"/>
        <w:ind w:left="709" w:hanging="709"/>
        <w:jc w:val="both"/>
        <w:rPr>
          <w:b/>
        </w:rPr>
      </w:pPr>
      <w:r w:rsidRPr="00362563">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 xml:space="preserve">Účastník předloží doklad o oprávnění k podnikání podle zvláštních právních předpisů v rozsahu odpovídajícím předmětu veřejné zakázky, zejména doklad prokazující příslušné živnostenské oprávnění či licenci (výpis ze živnostenského </w:t>
      </w:r>
      <w:r w:rsidRPr="00FD5628">
        <w:lastRenderedPageBreak/>
        <w:t>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3257B84" w14:textId="77777777" w:rsidR="007151EE"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6EF73572" w14:textId="77777777" w:rsidR="00E81092" w:rsidRDefault="00E81092" w:rsidP="00E81092">
      <w:pPr>
        <w:pStyle w:val="Styl-normln-odsazen"/>
        <w:tabs>
          <w:tab w:val="left" w:pos="993"/>
        </w:tabs>
        <w:ind w:left="0"/>
        <w:jc w:val="both"/>
        <w:rPr>
          <w:rFonts w:ascii="Times New Roman" w:eastAsia="Arial Unicode MS" w:hAnsi="Times New Roman" w:cs="Times New Roman"/>
          <w:sz w:val="24"/>
          <w:szCs w:val="24"/>
        </w:rPr>
      </w:pPr>
    </w:p>
    <w:p w14:paraId="60004F97" w14:textId="77777777" w:rsidR="003D14D0" w:rsidRPr="00362563" w:rsidRDefault="003D14D0" w:rsidP="00E54E86">
      <w:pPr>
        <w:pStyle w:val="Odstavecseseznamem"/>
        <w:numPr>
          <w:ilvl w:val="1"/>
          <w:numId w:val="15"/>
        </w:numPr>
        <w:snapToGrid w:val="0"/>
        <w:ind w:left="709" w:hanging="709"/>
        <w:jc w:val="both"/>
        <w:rPr>
          <w:b/>
        </w:rPr>
      </w:pPr>
      <w:r w:rsidRPr="00362563">
        <w:rPr>
          <w:b/>
        </w:rPr>
        <w:t>Technická kvalifikace</w:t>
      </w:r>
    </w:p>
    <w:p w14:paraId="46C506A4" w14:textId="0AB1400C" w:rsidR="00C62387" w:rsidRPr="00C62387" w:rsidRDefault="00C62387"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sidRPr="00C62387">
        <w:rPr>
          <w:rFonts w:ascii="Times New Roman" w:eastAsia="Arial Unicode MS" w:hAnsi="Times New Roman" w:cs="Times New Roman"/>
          <w:b/>
          <w:kern w:val="1"/>
          <w:sz w:val="24"/>
          <w:szCs w:val="24"/>
        </w:rPr>
        <w:t>Seznam významných dodávek – Příloha č. 4</w:t>
      </w:r>
    </w:p>
    <w:p w14:paraId="13430717" w14:textId="160719D1" w:rsidR="00C62387" w:rsidRDefault="003D14D0"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2B6181">
        <w:rPr>
          <w:rFonts w:ascii="Times New Roman" w:eastAsia="Arial Unicode MS" w:hAnsi="Times New Roman" w:cs="Times New Roman"/>
          <w:kern w:val="1"/>
          <w:sz w:val="24"/>
          <w:szCs w:val="24"/>
        </w:rPr>
        <w:t xml:space="preserve">Účastník předloží </w:t>
      </w:r>
      <w:r w:rsidRPr="00C62387">
        <w:rPr>
          <w:rFonts w:ascii="Times New Roman" w:eastAsia="Arial Unicode MS" w:hAnsi="Times New Roman" w:cs="Times New Roman"/>
          <w:kern w:val="1"/>
          <w:sz w:val="24"/>
          <w:szCs w:val="24"/>
        </w:rPr>
        <w:t>seznam významných dodávek</w:t>
      </w:r>
      <w:r w:rsidR="00C62387">
        <w:rPr>
          <w:rFonts w:ascii="Times New Roman" w:eastAsia="Arial Unicode MS" w:hAnsi="Times New Roman" w:cs="Times New Roman"/>
          <w:kern w:val="1"/>
          <w:sz w:val="24"/>
          <w:szCs w:val="24"/>
        </w:rPr>
        <w:t xml:space="preserve"> </w:t>
      </w:r>
      <w:r w:rsidR="00202ADE" w:rsidRPr="002B6181">
        <w:rPr>
          <w:rFonts w:ascii="Times New Roman" w:eastAsia="Arial Unicode MS" w:hAnsi="Times New Roman" w:cs="Times New Roman"/>
          <w:kern w:val="1"/>
          <w:sz w:val="24"/>
          <w:szCs w:val="24"/>
        </w:rPr>
        <w:t>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w:t>
      </w:r>
      <w:r w:rsidR="002B6181" w:rsidRPr="002B6181">
        <w:rPr>
          <w:rFonts w:ascii="Times New Roman" w:eastAsia="Arial Unicode MS" w:hAnsi="Times New Roman" w:cs="Times New Roman"/>
          <w:kern w:val="1"/>
          <w:sz w:val="24"/>
          <w:szCs w:val="24"/>
        </w:rPr>
        <w:t>.</w:t>
      </w:r>
      <w:r w:rsidR="00202ADE" w:rsidRPr="002B6181">
        <w:rPr>
          <w:rFonts w:ascii="Times New Roman" w:eastAsia="Arial Unicode MS" w:hAnsi="Times New Roman" w:cs="Times New Roman"/>
          <w:kern w:val="1"/>
          <w:sz w:val="24"/>
          <w:szCs w:val="24"/>
        </w:rPr>
        <w:t xml:space="preserve"> </w:t>
      </w:r>
    </w:p>
    <w:p w14:paraId="29761E4D" w14:textId="77777777"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0D73BE06" w14:textId="77777777" w:rsidR="00C62387" w:rsidRPr="00C62387" w:rsidRDefault="00C62387"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sidRPr="00C62387">
        <w:rPr>
          <w:rFonts w:ascii="Times New Roman" w:eastAsia="Arial Unicode MS" w:hAnsi="Times New Roman" w:cs="Times New Roman"/>
          <w:b/>
          <w:kern w:val="1"/>
          <w:sz w:val="24"/>
          <w:szCs w:val="24"/>
        </w:rPr>
        <w:t>Popisy nebo fotografie výrobků určených k dodání</w:t>
      </w:r>
    </w:p>
    <w:p w14:paraId="2C4D964A" w14:textId="1C6321B3"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C62387">
        <w:rPr>
          <w:rFonts w:ascii="Times New Roman" w:eastAsia="Arial Unicode MS" w:hAnsi="Times New Roman" w:cs="Times New Roman"/>
          <w:kern w:val="1"/>
          <w:sz w:val="24"/>
          <w:szCs w:val="24"/>
        </w:rPr>
        <w:t>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výrobců a technické parametry prokazující splnění všech požadavků definovaných zadavatelem v tomto zadávacím řízení.</w:t>
      </w:r>
    </w:p>
    <w:p w14:paraId="1347E22E" w14:textId="77777777" w:rsidR="00E81092" w:rsidRPr="00C62387" w:rsidRDefault="00E81092"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7B9C3B72" w14:textId="77777777" w:rsidR="00C62387" w:rsidRDefault="00C62387" w:rsidP="00E54E86">
      <w:pPr>
        <w:numPr>
          <w:ilvl w:val="0"/>
          <w:numId w:val="13"/>
        </w:numPr>
        <w:tabs>
          <w:tab w:val="left" w:pos="709"/>
        </w:tabs>
        <w:snapToGrid w:val="0"/>
        <w:ind w:left="1069"/>
        <w:jc w:val="both"/>
        <w:rPr>
          <w:b/>
        </w:rPr>
      </w:pPr>
      <w:r>
        <w:rPr>
          <w:b/>
        </w:rPr>
        <w:t>Prohlášení o shodě</w:t>
      </w:r>
    </w:p>
    <w:p w14:paraId="33A17089" w14:textId="36644EEC" w:rsidR="00C62387" w:rsidRDefault="00C62387" w:rsidP="00E81092">
      <w:pPr>
        <w:tabs>
          <w:tab w:val="left" w:pos="709"/>
        </w:tabs>
        <w:snapToGrid w:val="0"/>
        <w:ind w:left="1058"/>
        <w:jc w:val="both"/>
      </w:pPr>
      <w:r>
        <w:t>Účastník předloží doklady prokazující shodu všech nabízených výrobků (příslušná prohlášení o shodě nebo jiné zákonem stanovené doklady vystavené příslušnými orgány), které dosvědčí, že jsou pro nabízené zdravotnické prostředky dodržovány příslušné technické specifikace a normy.</w:t>
      </w:r>
    </w:p>
    <w:p w14:paraId="536715CE" w14:textId="1886EDCF" w:rsidR="00C62387" w:rsidRDefault="00C62387" w:rsidP="00E81092">
      <w:pPr>
        <w:tabs>
          <w:tab w:val="left" w:pos="709"/>
        </w:tabs>
        <w:snapToGrid w:val="0"/>
        <w:ind w:left="1058"/>
        <w:jc w:val="both"/>
      </w:pPr>
      <w:r>
        <w:t xml:space="preserve">Účastník dále vydá a předloží samostatné prohlášení o třídě přístroje (I, </w:t>
      </w:r>
      <w:proofErr w:type="spellStart"/>
      <w:r>
        <w:t>IIa</w:t>
      </w:r>
      <w:proofErr w:type="spellEnd"/>
      <w:r>
        <w:t xml:space="preserve">, </w:t>
      </w:r>
      <w:proofErr w:type="spellStart"/>
      <w:r>
        <w:t>IIb</w:t>
      </w:r>
      <w:proofErr w:type="spellEnd"/>
      <w:r>
        <w:t xml:space="preserve"> anebo III); toto prohlášení bude opatřeno razítkem a podpisem zástupce účastníka (v případě, že je třída přístroje uvedena v ES prohlášení o shodě, není nutné samostatné prohlášení dokládat).</w:t>
      </w:r>
    </w:p>
    <w:p w14:paraId="34BC581A" w14:textId="77777777" w:rsidR="00C62387" w:rsidRDefault="00C62387" w:rsidP="00E81092">
      <w:pPr>
        <w:tabs>
          <w:tab w:val="left" w:pos="709"/>
        </w:tabs>
        <w:snapToGrid w:val="0"/>
        <w:ind w:left="709"/>
        <w:jc w:val="both"/>
      </w:pPr>
    </w:p>
    <w:p w14:paraId="388CB63C" w14:textId="77777777" w:rsidR="00C62387" w:rsidRDefault="00C62387" w:rsidP="00E54E86">
      <w:pPr>
        <w:numPr>
          <w:ilvl w:val="0"/>
          <w:numId w:val="13"/>
        </w:numPr>
        <w:tabs>
          <w:tab w:val="left" w:pos="709"/>
        </w:tabs>
        <w:snapToGrid w:val="0"/>
        <w:ind w:left="1069"/>
        <w:jc w:val="both"/>
        <w:rPr>
          <w:b/>
        </w:rPr>
      </w:pPr>
      <w:r>
        <w:rPr>
          <w:b/>
        </w:rPr>
        <w:t>Návod k obsluze</w:t>
      </w:r>
    </w:p>
    <w:p w14:paraId="4BC83D02" w14:textId="663C2BE7" w:rsidR="00402D23" w:rsidRDefault="00C62387" w:rsidP="00D35642">
      <w:pPr>
        <w:tabs>
          <w:tab w:val="left" w:pos="709"/>
        </w:tabs>
        <w:snapToGrid w:val="0"/>
        <w:ind w:left="1069"/>
        <w:jc w:val="both"/>
      </w:pPr>
      <w:r>
        <w:t xml:space="preserve">Účastník elektronicky přiloží návod k obsluze pro nabízené přístroje. Návod k obsluze musí být v českém jazyce v poslední platné verzi. </w:t>
      </w: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 xml:space="preserve">Dodavatel (a také poddodavatel, prostřednictvím kterého dodavatel prokazuje splnění kvalifikace, existuje-li takový) ve své nabídce doloží, že není obchodní společností, ve </w:t>
      </w:r>
      <w:r>
        <w:lastRenderedPageBreak/>
        <w:t>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2B8851E" w14:textId="784742C8" w:rsidR="00B23AAB" w:rsidRDefault="00B23AAB" w:rsidP="00E81092">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5BD7B354" w14:textId="77777777" w:rsidR="00D81424" w:rsidRDefault="00D81424" w:rsidP="00770931">
      <w:pPr>
        <w:snapToGrid w:val="0"/>
        <w:jc w:val="both"/>
      </w:pPr>
    </w:p>
    <w:p w14:paraId="7D0778C6" w14:textId="3B802F6A"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7914EB">
        <w:rPr>
          <w:b/>
          <w:highlight w:val="yellow"/>
        </w:rPr>
        <w:t>5. </w:t>
      </w:r>
      <w:r w:rsidR="007F3760">
        <w:rPr>
          <w:b/>
          <w:highlight w:val="yellow"/>
        </w:rPr>
        <w:t>9</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D35642">
      <w:pPr>
        <w:numPr>
          <w:ilvl w:val="0"/>
          <w:numId w:val="8"/>
        </w:numPr>
        <w:tabs>
          <w:tab w:val="left" w:pos="426"/>
        </w:tabs>
        <w:snapToGrid w:val="0"/>
        <w:spacing w:line="276" w:lineRule="auto"/>
        <w:ind w:left="852"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089A7362" w14:textId="77777777" w:rsidR="00D35642" w:rsidRPr="00D35642" w:rsidRDefault="00D35642" w:rsidP="00D35642">
      <w:pPr>
        <w:tabs>
          <w:tab w:val="left" w:pos="426"/>
        </w:tabs>
        <w:snapToGrid w:val="0"/>
        <w:spacing w:line="276" w:lineRule="auto"/>
        <w:ind w:left="852"/>
        <w:jc w:val="both"/>
        <w:rPr>
          <w:sz w:val="10"/>
          <w:szCs w:val="10"/>
        </w:rPr>
      </w:pPr>
    </w:p>
    <w:p w14:paraId="1BAEDE1E" w14:textId="0B9EBD1D" w:rsidR="00D35642" w:rsidRPr="00D35642" w:rsidRDefault="0040644F" w:rsidP="00D35642">
      <w:pPr>
        <w:pStyle w:val="Styl-normln-slo-odsazen"/>
        <w:widowControl w:val="0"/>
        <w:numPr>
          <w:ilvl w:val="0"/>
          <w:numId w:val="8"/>
        </w:numPr>
        <w:spacing w:after="0" w:line="276" w:lineRule="auto"/>
        <w:ind w:left="852"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8493624" w14:textId="77777777" w:rsidR="00D35642" w:rsidRPr="00D35642" w:rsidRDefault="00D35642" w:rsidP="00D35642">
      <w:pPr>
        <w:pStyle w:val="Styl-normln-slo-odsazen"/>
        <w:widowControl w:val="0"/>
        <w:numPr>
          <w:ilvl w:val="0"/>
          <w:numId w:val="0"/>
        </w:numPr>
        <w:spacing w:after="0" w:line="276" w:lineRule="auto"/>
        <w:ind w:left="852"/>
        <w:rPr>
          <w:rFonts w:ascii="Times New Roman" w:eastAsia="Arial Unicode MS" w:hAnsi="Times New Roman" w:cs="Times New Roman"/>
          <w:kern w:val="1"/>
          <w:sz w:val="10"/>
          <w:szCs w:val="10"/>
        </w:rPr>
      </w:pPr>
    </w:p>
    <w:p w14:paraId="21FC9A4F" w14:textId="77777777" w:rsidR="005B0947" w:rsidRDefault="0040644F" w:rsidP="00D35642">
      <w:pPr>
        <w:numPr>
          <w:ilvl w:val="0"/>
          <w:numId w:val="8"/>
        </w:numPr>
        <w:tabs>
          <w:tab w:val="left" w:pos="426"/>
        </w:tabs>
        <w:snapToGrid w:val="0"/>
        <w:spacing w:line="276" w:lineRule="auto"/>
        <w:ind w:left="852"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63C9ADD1" w14:textId="77777777" w:rsidR="00D35642" w:rsidRDefault="00D35642" w:rsidP="00D35642">
      <w:pPr>
        <w:tabs>
          <w:tab w:val="left" w:pos="426"/>
        </w:tabs>
        <w:snapToGrid w:val="0"/>
        <w:spacing w:line="276" w:lineRule="auto"/>
        <w:jc w:val="both"/>
        <w:rPr>
          <w:sz w:val="10"/>
          <w:szCs w:val="10"/>
        </w:rPr>
      </w:pPr>
    </w:p>
    <w:p w14:paraId="5BAC2DB9" w14:textId="77777777" w:rsidR="00D35642" w:rsidRDefault="00D35642" w:rsidP="00D35642">
      <w:pPr>
        <w:tabs>
          <w:tab w:val="left" w:pos="426"/>
        </w:tabs>
        <w:snapToGrid w:val="0"/>
        <w:spacing w:line="276" w:lineRule="auto"/>
        <w:jc w:val="both"/>
        <w:rPr>
          <w:sz w:val="10"/>
          <w:szCs w:val="10"/>
        </w:rPr>
      </w:pPr>
    </w:p>
    <w:p w14:paraId="77630931" w14:textId="77777777" w:rsidR="00D35642" w:rsidRDefault="00D35642" w:rsidP="00D35642">
      <w:pPr>
        <w:tabs>
          <w:tab w:val="left" w:pos="426"/>
        </w:tabs>
        <w:snapToGrid w:val="0"/>
        <w:spacing w:line="276" w:lineRule="auto"/>
        <w:jc w:val="both"/>
        <w:rPr>
          <w:sz w:val="10"/>
          <w:szCs w:val="10"/>
        </w:rPr>
      </w:pPr>
    </w:p>
    <w:p w14:paraId="2D6487BA" w14:textId="77777777" w:rsidR="00D35642" w:rsidRDefault="00D35642" w:rsidP="00D35642">
      <w:pPr>
        <w:tabs>
          <w:tab w:val="left" w:pos="426"/>
        </w:tabs>
        <w:snapToGrid w:val="0"/>
        <w:spacing w:line="276" w:lineRule="auto"/>
        <w:jc w:val="both"/>
        <w:rPr>
          <w:sz w:val="10"/>
          <w:szCs w:val="10"/>
        </w:rPr>
      </w:pPr>
    </w:p>
    <w:p w14:paraId="04B7A5D8" w14:textId="77777777" w:rsidR="00D35642" w:rsidRPr="00D35642" w:rsidRDefault="00D35642" w:rsidP="00D35642">
      <w:pPr>
        <w:tabs>
          <w:tab w:val="left" w:pos="426"/>
        </w:tabs>
        <w:snapToGrid w:val="0"/>
        <w:spacing w:line="276" w:lineRule="auto"/>
        <w:jc w:val="both"/>
        <w:rPr>
          <w:sz w:val="10"/>
          <w:szCs w:val="10"/>
        </w:rPr>
      </w:pPr>
    </w:p>
    <w:p w14:paraId="72B88F34" w14:textId="77777777" w:rsidR="0068179F" w:rsidRDefault="003A5A56" w:rsidP="00D35642">
      <w:pPr>
        <w:numPr>
          <w:ilvl w:val="0"/>
          <w:numId w:val="8"/>
        </w:numPr>
        <w:tabs>
          <w:tab w:val="left" w:pos="426"/>
        </w:tabs>
        <w:snapToGrid w:val="0"/>
        <w:spacing w:line="276" w:lineRule="auto"/>
        <w:ind w:left="852" w:hanging="426"/>
        <w:jc w:val="both"/>
      </w:pPr>
      <w:r>
        <w:t xml:space="preserve">Účastník do elektronického nástroje </w:t>
      </w:r>
      <w:r w:rsidR="00A9291B">
        <w:t xml:space="preserve">dále </w:t>
      </w:r>
      <w:r>
        <w:t xml:space="preserve">připojí </w:t>
      </w:r>
      <w:r w:rsidR="0068179F">
        <w:t>vyplněné přílohy:</w:t>
      </w:r>
    </w:p>
    <w:p w14:paraId="2D5ABB2C" w14:textId="39AC4500" w:rsidR="00515242" w:rsidRDefault="004E4C76" w:rsidP="00D35642">
      <w:pPr>
        <w:pStyle w:val="Odstavecseseznamem"/>
        <w:numPr>
          <w:ilvl w:val="0"/>
          <w:numId w:val="13"/>
        </w:numPr>
        <w:tabs>
          <w:tab w:val="left" w:pos="426"/>
        </w:tabs>
        <w:snapToGrid w:val="0"/>
        <w:spacing w:line="276" w:lineRule="auto"/>
        <w:ind w:left="1212"/>
        <w:jc w:val="both"/>
      </w:pPr>
      <w:r>
        <w:t xml:space="preserve">Příloha č. 1 – </w:t>
      </w:r>
      <w:r w:rsidR="00B366E9">
        <w:t xml:space="preserve">Návrh </w:t>
      </w:r>
      <w:r w:rsidR="008E7136">
        <w:t>Kupní smlouv</w:t>
      </w:r>
      <w:r w:rsidR="00B366E9">
        <w:t>y</w:t>
      </w:r>
      <w:r w:rsidR="008E7136">
        <w:t xml:space="preserve"> </w:t>
      </w:r>
      <w:r w:rsidR="008E7136" w:rsidRPr="00E81092">
        <w:rPr>
          <w:b/>
        </w:rPr>
        <w:t>podepsan</w:t>
      </w:r>
      <w:r w:rsidR="00B366E9" w:rsidRPr="00E81092">
        <w:rPr>
          <w:b/>
        </w:rPr>
        <w:t>ý</w:t>
      </w:r>
      <w:r w:rsidR="008E7136" w:rsidRPr="00E81092">
        <w:rPr>
          <w:b/>
        </w:rPr>
        <w:t xml:space="preserve"> oprávněnou osobou dodavatele</w:t>
      </w:r>
      <w:r w:rsidR="00515242">
        <w:t xml:space="preserve">, včetně </w:t>
      </w:r>
    </w:p>
    <w:p w14:paraId="0CCB5570" w14:textId="3DEECB2D" w:rsidR="00515242" w:rsidRDefault="00515242" w:rsidP="00D35642">
      <w:pPr>
        <w:pStyle w:val="Odstavecseseznamem"/>
        <w:tabs>
          <w:tab w:val="left" w:pos="426"/>
        </w:tabs>
        <w:snapToGrid w:val="0"/>
        <w:spacing w:line="276" w:lineRule="auto"/>
        <w:ind w:left="1212"/>
        <w:jc w:val="both"/>
      </w:pPr>
      <w:r>
        <w:t xml:space="preserve">podepsané přesné specifikace nabízeného výrobku  </w:t>
      </w:r>
    </w:p>
    <w:p w14:paraId="6F9963FB" w14:textId="77777777" w:rsidR="0093550E" w:rsidRPr="00D35642" w:rsidRDefault="0093550E" w:rsidP="00D35642">
      <w:pPr>
        <w:tabs>
          <w:tab w:val="left" w:pos="426"/>
        </w:tabs>
        <w:snapToGrid w:val="0"/>
        <w:spacing w:line="276" w:lineRule="auto"/>
        <w:ind w:left="918"/>
        <w:jc w:val="both"/>
        <w:rPr>
          <w:sz w:val="10"/>
          <w:szCs w:val="10"/>
        </w:rPr>
      </w:pPr>
    </w:p>
    <w:p w14:paraId="6A9D7A29" w14:textId="0C659285" w:rsidR="0093550E" w:rsidRDefault="0093550E" w:rsidP="00D35642">
      <w:pPr>
        <w:pStyle w:val="Odstavecseseznamem"/>
        <w:numPr>
          <w:ilvl w:val="0"/>
          <w:numId w:val="13"/>
        </w:numPr>
        <w:tabs>
          <w:tab w:val="left" w:pos="426"/>
        </w:tabs>
        <w:snapToGrid w:val="0"/>
        <w:spacing w:line="276" w:lineRule="auto"/>
        <w:ind w:left="1212"/>
        <w:jc w:val="both"/>
      </w:pPr>
      <w:r>
        <w:t>Příloha č. 1a – Vyplněná technická specifikace</w:t>
      </w:r>
    </w:p>
    <w:p w14:paraId="366458FA" w14:textId="77777777" w:rsidR="00515242" w:rsidRPr="00D35642" w:rsidRDefault="00515242" w:rsidP="00D35642">
      <w:pPr>
        <w:tabs>
          <w:tab w:val="left" w:pos="426"/>
        </w:tabs>
        <w:snapToGrid w:val="0"/>
        <w:spacing w:line="276" w:lineRule="auto"/>
        <w:ind w:left="918"/>
        <w:jc w:val="both"/>
        <w:rPr>
          <w:sz w:val="10"/>
          <w:szCs w:val="10"/>
        </w:rPr>
      </w:pPr>
    </w:p>
    <w:p w14:paraId="42B63FBE" w14:textId="2AF1A12B" w:rsidR="00515242" w:rsidRDefault="00515242" w:rsidP="00D35642">
      <w:pPr>
        <w:pStyle w:val="Odstavecseseznamem"/>
        <w:numPr>
          <w:ilvl w:val="0"/>
          <w:numId w:val="13"/>
        </w:numPr>
        <w:tabs>
          <w:tab w:val="left" w:pos="426"/>
        </w:tabs>
        <w:snapToGrid w:val="0"/>
        <w:spacing w:line="276" w:lineRule="auto"/>
        <w:ind w:left="1212"/>
        <w:jc w:val="both"/>
      </w:pPr>
      <w:r>
        <w:t xml:space="preserve">Příloha č. 2 – Čestné prohlášení </w:t>
      </w:r>
      <w:r w:rsidRPr="00E81092">
        <w:rPr>
          <w:b/>
        </w:rPr>
        <w:t>podepsané statutárním zástupcem</w:t>
      </w:r>
      <w:r>
        <w:t xml:space="preserve"> </w:t>
      </w:r>
    </w:p>
    <w:p w14:paraId="64B83C74" w14:textId="5F737EDD" w:rsidR="004E4C76" w:rsidRPr="00D35642" w:rsidRDefault="004E4C76" w:rsidP="00D35642">
      <w:pPr>
        <w:tabs>
          <w:tab w:val="left" w:pos="426"/>
        </w:tabs>
        <w:snapToGrid w:val="0"/>
        <w:spacing w:line="276" w:lineRule="auto"/>
        <w:ind w:left="1398"/>
        <w:jc w:val="both"/>
        <w:rPr>
          <w:sz w:val="10"/>
          <w:szCs w:val="10"/>
        </w:rPr>
      </w:pPr>
    </w:p>
    <w:p w14:paraId="0AF42594" w14:textId="77777777" w:rsidR="00B72682" w:rsidRDefault="00B72682" w:rsidP="00D35642">
      <w:pPr>
        <w:pStyle w:val="Odstavecseseznamem"/>
        <w:numPr>
          <w:ilvl w:val="0"/>
          <w:numId w:val="13"/>
        </w:numPr>
        <w:tabs>
          <w:tab w:val="left" w:pos="426"/>
        </w:tabs>
        <w:snapToGrid w:val="0"/>
        <w:spacing w:line="276" w:lineRule="auto"/>
        <w:ind w:left="1212"/>
        <w:jc w:val="both"/>
      </w:pPr>
      <w:r>
        <w:t>Příloh</w:t>
      </w:r>
      <w:r w:rsidR="0040644F">
        <w:t>a</w:t>
      </w:r>
      <w:r>
        <w:t xml:space="preserve"> č. </w:t>
      </w:r>
      <w:r w:rsidR="00515242">
        <w:t>3</w:t>
      </w:r>
      <w:r w:rsidR="0040644F">
        <w:t xml:space="preserve"> – Krycí list nabídky </w:t>
      </w:r>
      <w:r w:rsidR="0040644F" w:rsidRPr="00E81092">
        <w:rPr>
          <w:b/>
        </w:rPr>
        <w:t>podepsaný oprávněnou osobou dodavatele</w:t>
      </w:r>
    </w:p>
    <w:p w14:paraId="535266C5" w14:textId="77777777" w:rsidR="0004494F" w:rsidRPr="00D35642" w:rsidRDefault="0004494F" w:rsidP="00D35642">
      <w:pPr>
        <w:tabs>
          <w:tab w:val="left" w:pos="426"/>
        </w:tabs>
        <w:snapToGrid w:val="0"/>
        <w:spacing w:line="276" w:lineRule="auto"/>
        <w:ind w:left="918"/>
        <w:jc w:val="both"/>
        <w:rPr>
          <w:sz w:val="10"/>
          <w:szCs w:val="10"/>
        </w:rPr>
      </w:pPr>
    </w:p>
    <w:p w14:paraId="1B3D82C3" w14:textId="77777777" w:rsidR="00515242" w:rsidRPr="00E81092" w:rsidRDefault="0093550E" w:rsidP="00D35642">
      <w:pPr>
        <w:pStyle w:val="Odstavecseseznamem"/>
        <w:numPr>
          <w:ilvl w:val="0"/>
          <w:numId w:val="13"/>
        </w:numPr>
        <w:tabs>
          <w:tab w:val="left" w:pos="426"/>
        </w:tabs>
        <w:snapToGrid w:val="0"/>
        <w:spacing w:line="276" w:lineRule="auto"/>
        <w:ind w:left="1212"/>
        <w:jc w:val="both"/>
        <w:rPr>
          <w:b/>
        </w:rPr>
      </w:pPr>
      <w:r>
        <w:t>Příloha č. 4</w:t>
      </w:r>
      <w:r w:rsidR="00515242">
        <w:t xml:space="preserve"> – Seznam významných dodávek </w:t>
      </w:r>
      <w:r w:rsidR="00515242" w:rsidRPr="00E81092">
        <w:rPr>
          <w:b/>
        </w:rPr>
        <w:t>podepsaný statutárním zástupcem</w:t>
      </w:r>
    </w:p>
    <w:p w14:paraId="6832A4C3" w14:textId="77777777" w:rsidR="007F3760" w:rsidRDefault="007F3760" w:rsidP="00E81092">
      <w:pPr>
        <w:tabs>
          <w:tab w:val="left" w:pos="426"/>
        </w:tabs>
        <w:snapToGrid w:val="0"/>
        <w:ind w:left="852"/>
        <w:jc w:val="both"/>
        <w:rPr>
          <w:b/>
        </w:rPr>
      </w:pPr>
    </w:p>
    <w:p w14:paraId="17208525" w14:textId="18D32BE2" w:rsidR="00E81092" w:rsidRDefault="007F3760" w:rsidP="00E81092">
      <w:pPr>
        <w:tabs>
          <w:tab w:val="left" w:pos="426"/>
        </w:tabs>
        <w:snapToGrid w:val="0"/>
        <w:spacing w:after="240"/>
        <w:ind w:left="786"/>
        <w:jc w:val="both"/>
      </w:pPr>
      <w:r>
        <w:t>Účastník do elektronického nástroje připojí ostatní dokumenty, které ve vztahu k veřejné zakázce považuje za důležité.</w:t>
      </w:r>
    </w:p>
    <w:p w14:paraId="0F7C2243" w14:textId="77777777" w:rsidR="00223DA7" w:rsidRDefault="00223DA7" w:rsidP="00E81092">
      <w:pPr>
        <w:tabs>
          <w:tab w:val="left" w:pos="426"/>
        </w:tabs>
        <w:snapToGrid w:val="0"/>
        <w:spacing w:after="240"/>
        <w:ind w:left="786"/>
        <w:jc w:val="both"/>
      </w:pPr>
      <w:bookmarkStart w:id="0" w:name="_GoBack"/>
      <w:bookmarkEnd w:id="0"/>
    </w:p>
    <w:p w14:paraId="0EDA3839" w14:textId="46146E2A" w:rsidR="00E81092" w:rsidRPr="00795016" w:rsidRDefault="00E81092" w:rsidP="00E81092">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lastRenderedPageBreak/>
        <w:t>Ostatní ujednání</w:t>
      </w:r>
    </w:p>
    <w:p w14:paraId="3E1EA45C" w14:textId="77777777" w:rsidR="00170349" w:rsidRDefault="00170349" w:rsidP="00883AC9">
      <w:pPr>
        <w:snapToGrid w:val="0"/>
        <w:jc w:val="both"/>
      </w:pPr>
    </w:p>
    <w:p w14:paraId="389422E2" w14:textId="6BC683FC" w:rsidR="003D2A39" w:rsidRDefault="003D2A39" w:rsidP="00E54E86">
      <w:pPr>
        <w:pStyle w:val="Odstavecseseznamem"/>
        <w:numPr>
          <w:ilvl w:val="1"/>
          <w:numId w:val="10"/>
        </w:numPr>
        <w:snapToGrid w:val="0"/>
        <w:spacing w:after="240"/>
        <w:ind w:left="709" w:hanging="709"/>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E54E86">
      <w:pPr>
        <w:pStyle w:val="Odstavecseseznamem"/>
        <w:numPr>
          <w:ilvl w:val="1"/>
          <w:numId w:val="10"/>
        </w:numPr>
        <w:snapToGrid w:val="0"/>
        <w:spacing w:after="240"/>
        <w:ind w:left="709" w:hanging="709"/>
        <w:jc w:val="both"/>
      </w:pPr>
      <w:r>
        <w:t>Zadavatel si vyhrazuje právo veřejnou zakázku malého rozsahu kdykoliv zrušit bez udání důvodu.</w:t>
      </w:r>
    </w:p>
    <w:p w14:paraId="0E2CE539" w14:textId="77777777" w:rsidR="00CF6352" w:rsidRDefault="00CF6352" w:rsidP="00E54E86">
      <w:pPr>
        <w:pStyle w:val="Odstavecseseznamem"/>
        <w:numPr>
          <w:ilvl w:val="1"/>
          <w:numId w:val="10"/>
        </w:numPr>
        <w:snapToGrid w:val="0"/>
        <w:spacing w:after="240"/>
        <w:ind w:left="709" w:hanging="709"/>
        <w:jc w:val="both"/>
      </w:pPr>
      <w:r>
        <w:t>Zadavatel nehradí účastníkům náklady vzniklé z účasti v řízení.</w:t>
      </w:r>
    </w:p>
    <w:p w14:paraId="6B6270C1" w14:textId="77777777" w:rsidR="00CF6352" w:rsidRDefault="00CF6352" w:rsidP="00E54E86">
      <w:pPr>
        <w:pStyle w:val="Odstavecseseznamem"/>
        <w:numPr>
          <w:ilvl w:val="1"/>
          <w:numId w:val="10"/>
        </w:numPr>
        <w:snapToGrid w:val="0"/>
        <w:spacing w:after="240"/>
        <w:ind w:left="709" w:hanging="709"/>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E54E86">
      <w:pPr>
        <w:pStyle w:val="Odstavecseseznamem"/>
        <w:numPr>
          <w:ilvl w:val="1"/>
          <w:numId w:val="10"/>
        </w:numPr>
        <w:snapToGrid w:val="0"/>
        <w:spacing w:after="240"/>
        <w:ind w:left="709" w:hanging="709"/>
        <w:jc w:val="both"/>
      </w:pPr>
      <w:r>
        <w:t>Ukončením výběrového řízení a oznámením výsledku nevznikne automaticky smluvní vztah.</w:t>
      </w:r>
    </w:p>
    <w:p w14:paraId="3D0B3B8E" w14:textId="77777777" w:rsidR="00CF6352" w:rsidRDefault="00CF6352" w:rsidP="00E54E86">
      <w:pPr>
        <w:pStyle w:val="Odstavecseseznamem"/>
        <w:numPr>
          <w:ilvl w:val="1"/>
          <w:numId w:val="10"/>
        </w:numPr>
        <w:snapToGrid w:val="0"/>
        <w:spacing w:after="240"/>
        <w:ind w:left="709" w:hanging="709"/>
        <w:jc w:val="both"/>
      </w:pPr>
      <w:r>
        <w:t xml:space="preserve">Zadavatel si vyhrazuje </w:t>
      </w:r>
      <w:r w:rsidR="005D4905">
        <w:t>právo na odmítnutí všech předložených nabídek.</w:t>
      </w:r>
    </w:p>
    <w:p w14:paraId="72F893A5" w14:textId="0C08BEFE" w:rsidR="006760FA" w:rsidRDefault="006760FA" w:rsidP="00E54E86">
      <w:pPr>
        <w:pStyle w:val="Odstavecseseznamem"/>
        <w:numPr>
          <w:ilvl w:val="1"/>
          <w:numId w:val="10"/>
        </w:numPr>
        <w:snapToGrid w:val="0"/>
        <w:spacing w:after="240"/>
        <w:ind w:left="709" w:hanging="709"/>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5E2CFB03" w14:textId="77777777" w:rsidR="00FF55B4" w:rsidRDefault="00FF55B4" w:rsidP="00FF55B4">
      <w:pPr>
        <w:snapToGrid w:val="0"/>
        <w:spacing w:after="240"/>
        <w:ind w:left="567"/>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06C8A973" w14:textId="1AF1CBB9" w:rsidR="00FD42AA" w:rsidRDefault="000F163A" w:rsidP="00D35642">
      <w:pPr>
        <w:tabs>
          <w:tab w:val="left" w:pos="993"/>
        </w:tabs>
        <w:snapToGrid w:val="0"/>
        <w:spacing w:line="360" w:lineRule="auto"/>
        <w:ind w:left="720"/>
        <w:jc w:val="both"/>
      </w:pPr>
      <w:r>
        <w:t xml:space="preserve">Příloha č. </w:t>
      </w:r>
      <w:r w:rsidR="008E7136">
        <w:t>1</w:t>
      </w:r>
      <w:r>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25ECC172" w:rsidR="004121A5" w:rsidRDefault="004121A5" w:rsidP="00D35642">
      <w:pPr>
        <w:tabs>
          <w:tab w:val="left" w:pos="993"/>
        </w:tabs>
        <w:snapToGrid w:val="0"/>
        <w:spacing w:line="360" w:lineRule="auto"/>
        <w:ind w:left="720"/>
        <w:jc w:val="both"/>
      </w:pPr>
      <w:r>
        <w:t>Příloha č. 1a – Technická specifikace</w:t>
      </w:r>
    </w:p>
    <w:p w14:paraId="7332B0C5" w14:textId="728AAE21" w:rsidR="00DB565A" w:rsidRPr="00231E52" w:rsidRDefault="00DB565A" w:rsidP="00D35642">
      <w:pPr>
        <w:tabs>
          <w:tab w:val="left" w:pos="993"/>
        </w:tabs>
        <w:snapToGrid w:val="0"/>
        <w:spacing w:line="360" w:lineRule="auto"/>
        <w:ind w:left="720"/>
        <w:jc w:val="both"/>
      </w:pPr>
      <w:r>
        <w:t>Příloha č. 2 – Čestné prohlášení</w:t>
      </w:r>
    </w:p>
    <w:p w14:paraId="7AB461D6" w14:textId="2F7CE67D" w:rsidR="008E7136" w:rsidRDefault="00885C98" w:rsidP="00D35642">
      <w:pPr>
        <w:tabs>
          <w:tab w:val="left" w:pos="993"/>
        </w:tabs>
        <w:snapToGrid w:val="0"/>
        <w:spacing w:line="360" w:lineRule="auto"/>
        <w:ind w:left="720"/>
        <w:jc w:val="both"/>
      </w:pPr>
      <w:r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38951AFB" w:rsidR="00DB565A" w:rsidRPr="00231E52" w:rsidRDefault="0093550E" w:rsidP="00D35642">
      <w:pPr>
        <w:tabs>
          <w:tab w:val="left" w:pos="993"/>
        </w:tabs>
        <w:snapToGrid w:val="0"/>
        <w:spacing w:line="360" w:lineRule="auto"/>
        <w:ind w:left="720"/>
        <w:jc w:val="both"/>
      </w:pPr>
      <w:r>
        <w:t>Příloha č. 4</w:t>
      </w:r>
      <w:r w:rsidR="004121A5">
        <w:t xml:space="preserve"> – Seznam významných dodávek</w:t>
      </w:r>
    </w:p>
    <w:p w14:paraId="0A4B4E95" w14:textId="77777777" w:rsidR="00B3518A" w:rsidRDefault="00B3518A" w:rsidP="00883AC9">
      <w:pPr>
        <w:snapToGrid w:val="0"/>
        <w:jc w:val="both"/>
      </w:pPr>
    </w:p>
    <w:sectPr w:rsidR="00B3518A" w:rsidSect="00BE11C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94" w:footer="33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1576E" w14:textId="77777777" w:rsidR="001C7ED4" w:rsidRDefault="001C7ED4">
      <w:r>
        <w:separator/>
      </w:r>
    </w:p>
  </w:endnote>
  <w:endnote w:type="continuationSeparator" w:id="0">
    <w:p w14:paraId="21E9C673" w14:textId="77777777" w:rsidR="001C7ED4" w:rsidRDefault="001C7ED4">
      <w:r>
        <w:continuationSeparator/>
      </w:r>
    </w:p>
  </w:endnote>
  <w:endnote w:type="continuationNotice" w:id="1">
    <w:p w14:paraId="5A473FF8" w14:textId="77777777" w:rsidR="001C7ED4" w:rsidRDefault="001C7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3C54C" w14:textId="77777777" w:rsidR="00BE11C8" w:rsidRDefault="00BE11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DE42" w14:textId="4F353968" w:rsidR="00F11B19" w:rsidRDefault="00F11B19" w:rsidP="00F11B19">
    <w:pPr>
      <w:pStyle w:val="Zpat"/>
      <w:jc w:val="center"/>
      <w:rPr>
        <w:rFonts w:ascii="Arial" w:hAnsi="Arial" w:cs="Arial"/>
        <w:sz w:val="16"/>
        <w:szCs w:val="16"/>
      </w:rPr>
    </w:pPr>
    <w:r>
      <w:rPr>
        <w:rFonts w:ascii="Arial" w:hAnsi="Arial" w:cs="Arial"/>
        <w:sz w:val="16"/>
        <w:szCs w:val="16"/>
      </w:rPr>
      <w:t>__________________________________________________________________________</w:t>
    </w:r>
    <w:r w:rsidR="001961BF">
      <w:rPr>
        <w:rFonts w:ascii="Arial" w:hAnsi="Arial" w:cs="Arial"/>
        <w:sz w:val="16"/>
        <w:szCs w:val="16"/>
      </w:rPr>
      <w:t>___________________________</w:t>
    </w:r>
  </w:p>
  <w:p w14:paraId="1F1E34B6" w14:textId="24168A73" w:rsidR="00303537" w:rsidRDefault="00F11B19" w:rsidP="00F11B19">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223DA7">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223DA7">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CCA6" w14:textId="26EA8013" w:rsidR="00B4544C" w:rsidRDefault="00B4544C" w:rsidP="00B4544C">
    <w:pPr>
      <w:pStyle w:val="Zpat"/>
      <w:jc w:val="center"/>
      <w:rPr>
        <w:rFonts w:ascii="Arial" w:hAnsi="Arial" w:cs="Arial"/>
        <w:sz w:val="16"/>
        <w:szCs w:val="16"/>
      </w:rPr>
    </w:pPr>
    <w:r>
      <w:rPr>
        <w:rFonts w:ascii="Arial" w:hAnsi="Arial" w:cs="Arial"/>
        <w:sz w:val="16"/>
        <w:szCs w:val="16"/>
      </w:rPr>
      <w:t>__________________________________________________________________________</w:t>
    </w:r>
    <w:r w:rsidR="00FC32DA">
      <w:rPr>
        <w:rFonts w:ascii="Arial" w:hAnsi="Arial" w:cs="Arial"/>
        <w:sz w:val="16"/>
        <w:szCs w:val="16"/>
      </w:rPr>
      <w:t>___________________________</w:t>
    </w:r>
  </w:p>
  <w:p w14:paraId="0CEF06F1" w14:textId="2CCD5319" w:rsidR="00B4544C" w:rsidRDefault="00B4544C" w:rsidP="00B4544C">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223DA7">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223DA7">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9D835" w14:textId="77777777" w:rsidR="001C7ED4" w:rsidRDefault="001C7ED4">
      <w:r>
        <w:separator/>
      </w:r>
    </w:p>
  </w:footnote>
  <w:footnote w:type="continuationSeparator" w:id="0">
    <w:p w14:paraId="074E9C26" w14:textId="77777777" w:rsidR="001C7ED4" w:rsidRDefault="001C7ED4">
      <w:r>
        <w:continuationSeparator/>
      </w:r>
    </w:p>
  </w:footnote>
  <w:footnote w:type="continuationNotice" w:id="1">
    <w:p w14:paraId="55F94535" w14:textId="77777777" w:rsidR="001C7ED4" w:rsidRDefault="001C7E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F42C9" w14:textId="77777777" w:rsidR="00BE11C8" w:rsidRDefault="00BE11C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65003" w14:textId="481575DD" w:rsidR="00F11B19" w:rsidRPr="00F11B19" w:rsidRDefault="00F11B19" w:rsidP="00F11B19">
    <w:pPr>
      <w:pStyle w:val="Zhlav"/>
      <w:rPr>
        <w:rFonts w:ascii="Arial" w:hAnsi="Arial" w:cs="Arial"/>
        <w:sz w:val="16"/>
        <w:szCs w:val="16"/>
      </w:rPr>
    </w:pPr>
    <w:r>
      <w:rPr>
        <w:noProof/>
        <w:lang w:eastAsia="cs-CZ"/>
      </w:rPr>
      <w:drawing>
        <wp:anchor distT="0" distB="0" distL="114300" distR="114300" simplePos="0" relativeHeight="251661824" behindDoc="0" locked="0" layoutInCell="1" allowOverlap="1" wp14:anchorId="3F54F359" wp14:editId="40CC749E">
          <wp:simplePos x="0" y="0"/>
          <wp:positionH relativeFrom="column">
            <wp:posOffset>181154</wp:posOffset>
          </wp:positionH>
          <wp:positionV relativeFrom="paragraph">
            <wp:posOffset>-204038</wp:posOffset>
          </wp:positionV>
          <wp:extent cx="276045" cy="389115"/>
          <wp:effectExtent l="0" t="0" r="0" b="0"/>
          <wp:wrapNone/>
          <wp:docPr id="2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038" cy="3947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1B19">
      <w:rPr>
        <w:rFonts w:ascii="Arial" w:hAnsi="Arial" w:cs="Arial"/>
        <w:caps/>
        <w:sz w:val="16"/>
        <w:szCs w:val="16"/>
      </w:rPr>
      <w:t xml:space="preserve">                </w:t>
    </w:r>
    <w:r>
      <w:rPr>
        <w:rFonts w:ascii="Arial" w:hAnsi="Arial" w:cs="Arial"/>
        <w:caps/>
        <w:sz w:val="16"/>
        <w:szCs w:val="16"/>
      </w:rPr>
      <w:t xml:space="preserve">   </w:t>
    </w:r>
    <w:r w:rsidRPr="00F11B19">
      <w:rPr>
        <w:rFonts w:ascii="Arial" w:hAnsi="Arial" w:cs="Arial"/>
        <w:caps/>
        <w:sz w:val="16"/>
        <w:szCs w:val="16"/>
      </w:rPr>
      <w:t>Nemocnice Třinec</w:t>
    </w:r>
    <w:r w:rsidRPr="00F11B19">
      <w:rPr>
        <w:rFonts w:ascii="Arial" w:hAnsi="Arial" w:cs="Arial"/>
        <w:sz w:val="16"/>
        <w:szCs w:val="16"/>
      </w:rPr>
      <w:t xml:space="preserve">, příspěvková organizace, Kaštanová 268, Dolní </w:t>
    </w:r>
    <w:proofErr w:type="spellStart"/>
    <w:r w:rsidRPr="00F11B19">
      <w:rPr>
        <w:rFonts w:ascii="Arial" w:hAnsi="Arial" w:cs="Arial"/>
        <w:sz w:val="16"/>
        <w:szCs w:val="16"/>
      </w:rPr>
      <w:t>Líštná</w:t>
    </w:r>
    <w:proofErr w:type="spellEnd"/>
    <w:r w:rsidRPr="00F11B19">
      <w:rPr>
        <w:rFonts w:ascii="Arial" w:hAnsi="Arial" w:cs="Arial"/>
        <w:sz w:val="16"/>
        <w:szCs w:val="16"/>
      </w:rPr>
      <w:t xml:space="preserve">, 739 61 Třinec                </w:t>
    </w:r>
  </w:p>
  <w:p w14:paraId="1F43261D" w14:textId="3B5FE61E" w:rsidR="00F11B19" w:rsidRDefault="00F11B19">
    <w:pPr>
      <w:pStyle w:val="Zhlav"/>
    </w:pPr>
    <w:r w:rsidRPr="00F11B19">
      <w:rPr>
        <w:sz w:val="18"/>
        <w:szCs w:val="18"/>
      </w:rPr>
      <w:t>____________________________________________________________________________________</w:t>
    </w:r>
    <w:r w:rsidR="00BE11C8">
      <w:rPr>
        <w:sz w:val="18"/>
        <w:szCs w:val="18"/>
      </w:rPr>
      <w:t>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810FB" w14:textId="5038515C" w:rsidR="00B4544C" w:rsidRDefault="00B4544C" w:rsidP="00B4544C">
    <w:pPr>
      <w:rPr>
        <w:b/>
      </w:rPr>
    </w:pPr>
    <w:r>
      <w:rPr>
        <w:noProof/>
        <w:lang w:eastAsia="cs-CZ"/>
      </w:rPr>
      <w:drawing>
        <wp:anchor distT="0" distB="0" distL="114300" distR="114300" simplePos="0" relativeHeight="251659776" behindDoc="1" locked="0" layoutInCell="1" allowOverlap="1" wp14:anchorId="3C7AA06A" wp14:editId="3EE664D1">
          <wp:simplePos x="0" y="0"/>
          <wp:positionH relativeFrom="column">
            <wp:posOffset>43132</wp:posOffset>
          </wp:positionH>
          <wp:positionV relativeFrom="paragraph">
            <wp:posOffset>-46319</wp:posOffset>
          </wp:positionV>
          <wp:extent cx="277495" cy="391160"/>
          <wp:effectExtent l="0" t="0" r="0" b="0"/>
          <wp:wrapNone/>
          <wp:docPr id="2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sz w:val="28"/>
        <w:szCs w:val="28"/>
      </w:rPr>
      <w:t xml:space="preserve">          Nemocnice Třinec</w:t>
    </w:r>
    <w:r>
      <w:rPr>
        <w:b/>
        <w:sz w:val="28"/>
        <w:szCs w:val="28"/>
      </w:rPr>
      <w:t xml:space="preserve">, </w:t>
    </w:r>
    <w:r>
      <w:rPr>
        <w:b/>
      </w:rPr>
      <w:t>příspěvková organizace</w:t>
    </w:r>
  </w:p>
  <w:p w14:paraId="2C302D19" w14:textId="77777777" w:rsidR="00B4544C" w:rsidRPr="000C6EFF" w:rsidRDefault="00B4544C" w:rsidP="00B4544C">
    <w:pPr>
      <w:pBdr>
        <w:bottom w:val="single" w:sz="4" w:space="1" w:color="auto"/>
      </w:pBdr>
      <w:ind w:firstLine="708"/>
      <w:rPr>
        <w:b/>
      </w:rPr>
    </w:pPr>
    <w:r>
      <w:rPr>
        <w:b/>
      </w:rPr>
      <w:t xml:space="preserve">Kaštanová 268, Dolní </w:t>
    </w:r>
    <w:proofErr w:type="spellStart"/>
    <w:r>
      <w:rPr>
        <w:b/>
      </w:rPr>
      <w:t>Líštná</w:t>
    </w:r>
    <w:proofErr w:type="spellEnd"/>
    <w:r>
      <w:rPr>
        <w:b/>
      </w:rPr>
      <w:t>, 739 61 Třinec</w:t>
    </w:r>
  </w:p>
  <w:p w14:paraId="4F3EEF99" w14:textId="77777777" w:rsidR="00B4544C" w:rsidRDefault="00B4544C" w:rsidP="00B4544C">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p w14:paraId="34CCBB80" w14:textId="77777777" w:rsidR="00B4544C" w:rsidRDefault="00B454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621B88"/>
    <w:multiLevelType w:val="multilevel"/>
    <w:tmpl w:val="C6D433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9" w15:restartNumberingAfterBreak="0">
    <w:nsid w:val="32134BF6"/>
    <w:multiLevelType w:val="hybridMultilevel"/>
    <w:tmpl w:val="D9B8E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1"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9C64BBF"/>
    <w:multiLevelType w:val="hybridMultilevel"/>
    <w:tmpl w:val="42D8A936"/>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602D6B76"/>
    <w:multiLevelType w:val="multilevel"/>
    <w:tmpl w:val="D9E258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B221699"/>
    <w:multiLevelType w:val="hybridMultilevel"/>
    <w:tmpl w:val="F26A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0"/>
  </w:num>
  <w:num w:numId="4">
    <w:abstractNumId w:val="12"/>
  </w:num>
  <w:num w:numId="5">
    <w:abstractNumId w:val="14"/>
  </w:num>
  <w:num w:numId="6">
    <w:abstractNumId w:val="8"/>
  </w:num>
  <w:num w:numId="7">
    <w:abstractNumId w:val="6"/>
  </w:num>
  <w:num w:numId="8">
    <w:abstractNumId w:val="15"/>
  </w:num>
  <w:num w:numId="9">
    <w:abstractNumId w:val="18"/>
  </w:num>
  <w:num w:numId="10">
    <w:abstractNumId w:val="11"/>
  </w:num>
  <w:num w:numId="11">
    <w:abstractNumId w:val="1"/>
  </w:num>
  <w:num w:numId="12">
    <w:abstractNumId w:val="16"/>
  </w:num>
  <w:num w:numId="13">
    <w:abstractNumId w:val="19"/>
  </w:num>
  <w:num w:numId="14">
    <w:abstractNumId w:val="7"/>
  </w:num>
  <w:num w:numId="15">
    <w:abstractNumId w:val="17"/>
  </w:num>
  <w:num w:numId="1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1BF"/>
    <w:rsid w:val="001962DC"/>
    <w:rsid w:val="001A59E6"/>
    <w:rsid w:val="001C3C6F"/>
    <w:rsid w:val="001C418B"/>
    <w:rsid w:val="001C4C07"/>
    <w:rsid w:val="001C7ED4"/>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23DA7"/>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2563"/>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54D00"/>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2008"/>
    <w:rsid w:val="007623F3"/>
    <w:rsid w:val="00763CCB"/>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14EB"/>
    <w:rsid w:val="00795016"/>
    <w:rsid w:val="00796AE0"/>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760"/>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41BE3"/>
    <w:rsid w:val="00A454D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4544C"/>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E4C"/>
    <w:rsid w:val="00BE11C8"/>
    <w:rsid w:val="00BF2861"/>
    <w:rsid w:val="00C024E2"/>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62387"/>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35642"/>
    <w:rsid w:val="00D438F8"/>
    <w:rsid w:val="00D47F5E"/>
    <w:rsid w:val="00D501BC"/>
    <w:rsid w:val="00D5058A"/>
    <w:rsid w:val="00D52597"/>
    <w:rsid w:val="00D52CDF"/>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4E86"/>
    <w:rsid w:val="00E5577D"/>
    <w:rsid w:val="00E5608E"/>
    <w:rsid w:val="00E563E3"/>
    <w:rsid w:val="00E567C1"/>
    <w:rsid w:val="00E61A8F"/>
    <w:rsid w:val="00E65456"/>
    <w:rsid w:val="00E722E2"/>
    <w:rsid w:val="00E74B82"/>
    <w:rsid w:val="00E8109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1B19"/>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32DA"/>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4EDD-4FAF-4301-B7D3-A5DF2AAC2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2000</Words>
  <Characters>11801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13774</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11</cp:revision>
  <cp:lastPrinted>2023-08-15T09:13:00Z</cp:lastPrinted>
  <dcterms:created xsi:type="dcterms:W3CDTF">2025-08-13T08:51:00Z</dcterms:created>
  <dcterms:modified xsi:type="dcterms:W3CDTF">2025-08-26T07:14:00Z</dcterms:modified>
</cp:coreProperties>
</file>